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B001E9">
            <w:pPr>
              <w:ind w:right="-72" w:firstLine="885"/>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11BE3">
            <w:pPr>
              <w:jc w:val="right"/>
              <w:rPr>
                <w:rFonts w:cs="Arial"/>
              </w:rPr>
            </w:pPr>
            <w:r w:rsidRPr="002E571A">
              <w:rPr>
                <w:rFonts w:cs="Arial"/>
                <w:szCs w:val="22"/>
              </w:rPr>
              <w:t xml:space="preserve">Протокол  № </w:t>
            </w:r>
            <w:r w:rsidR="00111BE3">
              <w:rPr>
                <w:rFonts w:cs="Arial"/>
                <w:szCs w:val="22"/>
              </w:rPr>
              <w:t>28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11BE3">
            <w:pPr>
              <w:jc w:val="right"/>
              <w:rPr>
                <w:rFonts w:cs="Arial"/>
              </w:rPr>
            </w:pPr>
            <w:r w:rsidRPr="002E571A">
              <w:rPr>
                <w:rFonts w:cs="Arial"/>
                <w:szCs w:val="22"/>
              </w:rPr>
              <w:t>«</w:t>
            </w:r>
            <w:r w:rsidR="00111BE3">
              <w:rPr>
                <w:rFonts w:cs="Arial"/>
                <w:szCs w:val="22"/>
              </w:rPr>
              <w:t>07</w:t>
            </w:r>
            <w:r w:rsidRPr="002E571A">
              <w:rPr>
                <w:rFonts w:cs="Arial"/>
                <w:szCs w:val="22"/>
              </w:rPr>
              <w:t xml:space="preserve">» </w:t>
            </w:r>
            <w:r w:rsidR="00111BE3">
              <w:rPr>
                <w:rFonts w:cs="Arial"/>
                <w:szCs w:val="22"/>
              </w:rPr>
              <w:t>марта</w:t>
            </w:r>
            <w:r w:rsidRPr="002E571A">
              <w:rPr>
                <w:rFonts w:cs="Arial"/>
                <w:szCs w:val="22"/>
              </w:rPr>
              <w:t xml:space="preserve">  </w:t>
            </w:r>
            <w:r w:rsidR="00111BE3">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6B21D3">
        <w:rPr>
          <w:rFonts w:cs="Arial"/>
          <w:szCs w:val="22"/>
        </w:rPr>
        <w:t>ПДО №</w:t>
      </w:r>
      <w:r w:rsidR="00037127">
        <w:rPr>
          <w:rFonts w:cs="Arial"/>
          <w:szCs w:val="22"/>
        </w:rPr>
        <w:t>0</w:t>
      </w:r>
      <w:r w:rsidR="00D7271F" w:rsidRPr="006B21D3">
        <w:rPr>
          <w:rFonts w:cs="Arial"/>
          <w:szCs w:val="22"/>
        </w:rPr>
        <w:t>54</w:t>
      </w:r>
      <w:r w:rsidRPr="006B21D3">
        <w:rPr>
          <w:rFonts w:cs="Arial"/>
          <w:szCs w:val="22"/>
        </w:rPr>
        <w:t>-КР-201</w:t>
      </w:r>
      <w:r w:rsidR="00D95316" w:rsidRPr="006B21D3">
        <w:rPr>
          <w:rFonts w:cs="Arial"/>
          <w:szCs w:val="22"/>
        </w:rPr>
        <w:t>7</w:t>
      </w:r>
      <w:r w:rsidRPr="006B21D3">
        <w:rPr>
          <w:rFonts w:cs="Arial"/>
          <w:szCs w:val="22"/>
        </w:rPr>
        <w:t xml:space="preserve"> от</w:t>
      </w:r>
      <w:r w:rsidRPr="005F56FA">
        <w:rPr>
          <w:rFonts w:cs="Arial"/>
          <w:szCs w:val="22"/>
        </w:rPr>
        <w:t xml:space="preserve"> </w:t>
      </w:r>
      <w:r w:rsidR="00111BE3">
        <w:rPr>
          <w:rFonts w:cs="Arial"/>
          <w:szCs w:val="22"/>
        </w:rPr>
        <w:t>«09» марта 2017г.</w:t>
      </w:r>
    </w:p>
    <w:p w:rsidR="00DE7BED" w:rsidRDefault="00DE7BED" w:rsidP="00DE7BED">
      <w:pPr>
        <w:jc w:val="both"/>
        <w:rPr>
          <w:rFonts w:cs="Arial"/>
          <w:sz w:val="16"/>
          <w:szCs w:val="16"/>
        </w:rPr>
      </w:pPr>
    </w:p>
    <w:p w:rsidR="00D95316" w:rsidRPr="00D95316" w:rsidRDefault="00DE7BED" w:rsidP="00D95316">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D95316" w:rsidRPr="00D95316">
        <w:rPr>
          <w:rFonts w:cs="Arial"/>
          <w:b/>
          <w:szCs w:val="22"/>
        </w:rPr>
        <w:t>проведение экспертизы промышленной безопасности трубопроводов пара 4-ой категории ОАО «Славнефть-ЯНОС»</w:t>
      </w:r>
      <w:r w:rsidR="00F125F1" w:rsidRPr="00D95316">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F655A" w:rsidRPr="00AC1C46">
        <w:rPr>
          <w:rFonts w:cs="Arial"/>
          <w:szCs w:val="22"/>
        </w:rPr>
        <w:t xml:space="preserve">наименьшая </w:t>
      </w:r>
      <w:r w:rsidR="002A1891">
        <w:rPr>
          <w:szCs w:val="22"/>
        </w:rPr>
        <w:t>стоимость работ</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E60A2">
        <w:rPr>
          <w:rFonts w:cs="Arial"/>
          <w:szCs w:val="22"/>
        </w:rPr>
        <w:t xml:space="preserve">до </w:t>
      </w:r>
      <w:r w:rsidR="006E60A2" w:rsidRPr="006E60A2">
        <w:rPr>
          <w:rFonts w:cs="Arial"/>
          <w:b/>
          <w:szCs w:val="22"/>
        </w:rPr>
        <w:t>30</w:t>
      </w:r>
      <w:r w:rsidR="00230908" w:rsidRPr="006E60A2">
        <w:rPr>
          <w:rFonts w:cs="Arial"/>
          <w:b/>
          <w:szCs w:val="22"/>
        </w:rPr>
        <w:t xml:space="preserve"> </w:t>
      </w:r>
      <w:r w:rsidR="006E60A2" w:rsidRPr="006E60A2">
        <w:rPr>
          <w:rFonts w:cs="Arial"/>
          <w:b/>
          <w:szCs w:val="22"/>
        </w:rPr>
        <w:t>мая</w:t>
      </w:r>
      <w:r w:rsidR="00230908" w:rsidRPr="006E60A2">
        <w:rPr>
          <w:rFonts w:cs="Arial"/>
          <w:b/>
          <w:szCs w:val="22"/>
        </w:rPr>
        <w:t xml:space="preserve"> 201</w:t>
      </w:r>
      <w:r w:rsidR="001130CE" w:rsidRPr="006E60A2">
        <w:rPr>
          <w:rFonts w:cs="Arial"/>
          <w:b/>
          <w:szCs w:val="22"/>
        </w:rPr>
        <w:t>7</w:t>
      </w:r>
      <w:r w:rsidR="00230908" w:rsidRPr="006E60A2">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911467" w:rsidRDefault="003F4095" w:rsidP="003F4095">
      <w:pPr>
        <w:pStyle w:val="ac"/>
        <w:numPr>
          <w:ilvl w:val="0"/>
          <w:numId w:val="2"/>
        </w:numPr>
        <w:tabs>
          <w:tab w:val="left" w:pos="1418"/>
        </w:tabs>
        <w:ind w:left="1418" w:hanging="341"/>
        <w:contextualSpacing w:val="0"/>
        <w:jc w:val="both"/>
        <w:rPr>
          <w:rFonts w:cs="Arial"/>
          <w:szCs w:val="22"/>
        </w:rPr>
      </w:pPr>
      <w:r w:rsidRPr="00911467">
        <w:rPr>
          <w:rFonts w:cs="Arial"/>
          <w:szCs w:val="22"/>
        </w:rPr>
        <w:t>Подписанный проект договора, без указания информации о стоимости в п.</w:t>
      </w:r>
      <w:r w:rsidR="00911467" w:rsidRPr="00911467">
        <w:rPr>
          <w:rFonts w:cs="Arial"/>
          <w:szCs w:val="22"/>
        </w:rPr>
        <w:t>2.1</w:t>
      </w:r>
      <w:r w:rsidRPr="00911467">
        <w:rPr>
          <w:rFonts w:cs="Arial"/>
          <w:szCs w:val="22"/>
        </w:rPr>
        <w:t xml:space="preserve">., </w:t>
      </w:r>
      <w:r w:rsidR="00A055F6" w:rsidRPr="00911467">
        <w:rPr>
          <w:rFonts w:cs="Arial"/>
          <w:szCs w:val="22"/>
        </w:rPr>
        <w:t>Приложении №2 к договору</w:t>
      </w:r>
      <w:r w:rsidRPr="00911467">
        <w:rPr>
          <w:rFonts w:cs="Arial"/>
          <w:szCs w:val="22"/>
        </w:rPr>
        <w:t>;</w:t>
      </w:r>
    </w:p>
    <w:p w:rsidR="003F4095" w:rsidRPr="0042165F" w:rsidRDefault="003F4095" w:rsidP="003F4095">
      <w:pPr>
        <w:pStyle w:val="ac"/>
        <w:numPr>
          <w:ilvl w:val="0"/>
          <w:numId w:val="2"/>
        </w:numPr>
        <w:tabs>
          <w:tab w:val="left" w:pos="1418"/>
        </w:tabs>
        <w:ind w:left="1418" w:hanging="341"/>
        <w:contextualSpacing w:val="0"/>
        <w:jc w:val="both"/>
        <w:rPr>
          <w:rFonts w:cs="Arial"/>
          <w:szCs w:val="22"/>
        </w:rPr>
      </w:pPr>
      <w:r w:rsidRPr="0042165F">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3A6DA8" w:rsidRDefault="00513B70" w:rsidP="003F4095">
      <w:pPr>
        <w:pStyle w:val="ac"/>
        <w:numPr>
          <w:ilvl w:val="0"/>
          <w:numId w:val="2"/>
        </w:numPr>
        <w:tabs>
          <w:tab w:val="left" w:pos="1418"/>
        </w:tabs>
        <w:ind w:left="1418" w:hanging="341"/>
        <w:contextualSpacing w:val="0"/>
        <w:jc w:val="both"/>
        <w:rPr>
          <w:rFonts w:cs="Arial"/>
          <w:szCs w:val="22"/>
        </w:rPr>
      </w:pPr>
      <w:r w:rsidRPr="00513B70">
        <w:rPr>
          <w:rFonts w:cs="Arial"/>
          <w:szCs w:val="22"/>
        </w:rPr>
        <w:t>Справка о заключенных и выполненных договорах по  проведению ЭПБ паропроводов за последние 3 года, за подписью руководителя организации и скрепленная печатью организации</w:t>
      </w:r>
      <w:r w:rsidRPr="003A6DA8">
        <w:rPr>
          <w:rFonts w:cs="Arial"/>
          <w:szCs w:val="22"/>
        </w:rPr>
        <w:t xml:space="preserve"> (Форма 7)</w:t>
      </w:r>
      <w:r w:rsidR="009623FB" w:rsidRPr="003A6DA8">
        <w:rPr>
          <w:rFonts w:cs="Arial"/>
          <w:szCs w:val="22"/>
        </w:rPr>
        <w:t xml:space="preserve">. </w:t>
      </w:r>
      <w:r w:rsidR="009623FB" w:rsidRPr="003A6DA8">
        <w:rPr>
          <w:rFonts w:cs="Arial"/>
          <w:b/>
          <w:szCs w:val="22"/>
        </w:rPr>
        <w:t xml:space="preserve">Документ предоставляются контрагентом </w:t>
      </w:r>
      <w:r w:rsidR="009623FB" w:rsidRPr="003A6DA8">
        <w:rPr>
          <w:rFonts w:cs="Arial"/>
          <w:b/>
          <w:szCs w:val="22"/>
          <w:u w:val="single"/>
        </w:rPr>
        <w:t>в только электронном виде</w:t>
      </w:r>
      <w:r w:rsidR="009623FB" w:rsidRPr="003A6DA8">
        <w:rPr>
          <w:rFonts w:cs="Arial"/>
          <w:b/>
          <w:szCs w:val="22"/>
        </w:rPr>
        <w:t xml:space="preserve"> на электронном носителе;</w:t>
      </w:r>
    </w:p>
    <w:p w:rsidR="003F4095" w:rsidRPr="006B10EB" w:rsidRDefault="003F4095" w:rsidP="003F4095">
      <w:pPr>
        <w:pStyle w:val="ac"/>
        <w:numPr>
          <w:ilvl w:val="0"/>
          <w:numId w:val="2"/>
        </w:numPr>
        <w:tabs>
          <w:tab w:val="left" w:pos="1418"/>
        </w:tabs>
        <w:ind w:left="1418" w:hanging="341"/>
        <w:contextualSpacing w:val="0"/>
        <w:jc w:val="both"/>
        <w:rPr>
          <w:rFonts w:cs="Arial"/>
          <w:szCs w:val="22"/>
        </w:rPr>
      </w:pPr>
      <w:r w:rsidRPr="006B10EB">
        <w:rPr>
          <w:szCs w:val="22"/>
        </w:rPr>
        <w:t>Копия Свидетельства о допуске к определенным видам работ, выданного участнику закупки;</w:t>
      </w:r>
      <w:r w:rsidRPr="006B10EB">
        <w:rPr>
          <w:rFonts w:cs="Arial"/>
          <w:szCs w:val="22"/>
        </w:rPr>
        <w:t xml:space="preserve"> </w:t>
      </w:r>
    </w:p>
    <w:p w:rsidR="00DF3551" w:rsidRPr="00D47DD5" w:rsidRDefault="00D47DD5" w:rsidP="00DF3551">
      <w:pPr>
        <w:pStyle w:val="ac"/>
        <w:numPr>
          <w:ilvl w:val="0"/>
          <w:numId w:val="2"/>
        </w:numPr>
        <w:tabs>
          <w:tab w:val="left" w:pos="1418"/>
        </w:tabs>
        <w:ind w:left="1418" w:hanging="341"/>
        <w:contextualSpacing w:val="0"/>
        <w:jc w:val="both"/>
        <w:rPr>
          <w:rFonts w:cs="Arial"/>
          <w:szCs w:val="22"/>
        </w:rPr>
      </w:pPr>
      <w:r w:rsidRPr="00513B70">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D47DD5">
        <w:rPr>
          <w:rFonts w:cs="Arial"/>
          <w:szCs w:val="22"/>
        </w:rPr>
        <w:t xml:space="preserve"> (Форма 8)</w:t>
      </w:r>
      <w:r w:rsidR="00DF3551" w:rsidRPr="00D47DD5">
        <w:rPr>
          <w:rFonts w:cs="Arial"/>
          <w:szCs w:val="22"/>
        </w:rPr>
        <w:t>.</w:t>
      </w:r>
      <w:r w:rsidR="00DF3551" w:rsidRPr="00D47DD5">
        <w:rPr>
          <w:rFonts w:cs="Arial"/>
          <w:b/>
          <w:szCs w:val="22"/>
        </w:rPr>
        <w:t xml:space="preserve"> Документ предоставляются контрагентом </w:t>
      </w:r>
      <w:r w:rsidR="00DF3551" w:rsidRPr="00D47DD5">
        <w:rPr>
          <w:rFonts w:cs="Arial"/>
          <w:b/>
          <w:szCs w:val="22"/>
          <w:u w:val="single"/>
        </w:rPr>
        <w:t>в только электронном виде</w:t>
      </w:r>
      <w:r w:rsidR="00DF3551" w:rsidRPr="00D47DD5">
        <w:rPr>
          <w:rFonts w:cs="Arial"/>
          <w:b/>
          <w:szCs w:val="22"/>
        </w:rPr>
        <w:t xml:space="preserve"> на электронном носителе;</w:t>
      </w:r>
    </w:p>
    <w:p w:rsidR="00DF3551" w:rsidRPr="00D47DD5" w:rsidRDefault="00D47DD5" w:rsidP="00DF3551">
      <w:pPr>
        <w:pStyle w:val="ac"/>
        <w:numPr>
          <w:ilvl w:val="0"/>
          <w:numId w:val="2"/>
        </w:numPr>
        <w:tabs>
          <w:tab w:val="left" w:pos="1418"/>
        </w:tabs>
        <w:ind w:left="1418" w:hanging="341"/>
        <w:contextualSpacing w:val="0"/>
        <w:jc w:val="both"/>
        <w:rPr>
          <w:rFonts w:cs="Arial"/>
          <w:szCs w:val="22"/>
        </w:rPr>
      </w:pPr>
      <w:r w:rsidRPr="00513B70">
        <w:rPr>
          <w:rFonts w:cs="Arial"/>
          <w:szCs w:val="22"/>
        </w:rPr>
        <w:t xml:space="preserve">Двухсторонние копии действующих аттестаций </w:t>
      </w:r>
      <w:r w:rsidRPr="00D47DD5">
        <w:rPr>
          <w:rFonts w:cs="Arial"/>
          <w:szCs w:val="22"/>
        </w:rPr>
        <w:t xml:space="preserve">работников </w:t>
      </w:r>
      <w:r w:rsidRPr="00513B70">
        <w:rPr>
          <w:rFonts w:cs="Arial"/>
          <w:szCs w:val="22"/>
        </w:rPr>
        <w:t>в областях промышленной безопасности  А1, Б1.17, Б8.22  (удостоверений/</w:t>
      </w:r>
      <w:r w:rsidRPr="00D47DD5">
        <w:rPr>
          <w:rFonts w:cs="Arial"/>
          <w:szCs w:val="22"/>
        </w:rPr>
        <w:t xml:space="preserve"> </w:t>
      </w:r>
      <w:r w:rsidRPr="00513B70">
        <w:rPr>
          <w:rFonts w:cs="Arial"/>
          <w:szCs w:val="22"/>
        </w:rPr>
        <w:t>свидетельств и протоколов)</w:t>
      </w:r>
      <w:r w:rsidR="00DF3551" w:rsidRPr="00D47DD5">
        <w:rPr>
          <w:rFonts w:cs="Arial"/>
          <w:szCs w:val="22"/>
        </w:rPr>
        <w:t>.</w:t>
      </w:r>
      <w:r w:rsidR="00DF3551" w:rsidRPr="00D47DD5">
        <w:rPr>
          <w:rFonts w:cs="Arial"/>
          <w:b/>
          <w:szCs w:val="22"/>
        </w:rPr>
        <w:t xml:space="preserve"> Документ предоставляются контрагентом </w:t>
      </w:r>
      <w:r w:rsidR="00DF3551" w:rsidRPr="00D47DD5">
        <w:rPr>
          <w:rFonts w:cs="Arial"/>
          <w:b/>
          <w:szCs w:val="22"/>
          <w:u w:val="single"/>
        </w:rPr>
        <w:t>в только электронном виде</w:t>
      </w:r>
      <w:r w:rsidR="00DF3551" w:rsidRPr="00D47DD5">
        <w:rPr>
          <w:rFonts w:cs="Arial"/>
          <w:b/>
          <w:szCs w:val="22"/>
        </w:rPr>
        <w:t xml:space="preserve"> на электронном носителе;</w:t>
      </w:r>
    </w:p>
    <w:p w:rsidR="008A431A" w:rsidRPr="00275735" w:rsidRDefault="00275735" w:rsidP="00DF3551">
      <w:pPr>
        <w:pStyle w:val="ac"/>
        <w:numPr>
          <w:ilvl w:val="0"/>
          <w:numId w:val="2"/>
        </w:numPr>
        <w:tabs>
          <w:tab w:val="left" w:pos="1418"/>
        </w:tabs>
        <w:ind w:left="1418" w:hanging="341"/>
        <w:contextualSpacing w:val="0"/>
        <w:jc w:val="both"/>
        <w:rPr>
          <w:rFonts w:cs="Arial"/>
          <w:szCs w:val="22"/>
        </w:rPr>
      </w:pPr>
      <w:r w:rsidRPr="00513B70">
        <w:rPr>
          <w:rFonts w:cs="Arial"/>
          <w:szCs w:val="22"/>
        </w:rPr>
        <w:t>Копия лицензии на деятельность по проведению экспертизы промышленной безопасности</w:t>
      </w:r>
      <w:r w:rsidR="008A431A" w:rsidRPr="00275735">
        <w:rPr>
          <w:rFonts w:cs="Arial"/>
          <w:szCs w:val="22"/>
        </w:rPr>
        <w:t>.</w:t>
      </w:r>
      <w:r w:rsidR="008A431A" w:rsidRPr="00275735">
        <w:rPr>
          <w:szCs w:val="22"/>
        </w:rPr>
        <w:t xml:space="preserve"> </w:t>
      </w:r>
      <w:r w:rsidR="008A431A" w:rsidRPr="00275735">
        <w:rPr>
          <w:rFonts w:cs="Arial"/>
          <w:b/>
          <w:szCs w:val="22"/>
        </w:rPr>
        <w:t xml:space="preserve">Документ предоставляются контрагентом </w:t>
      </w:r>
      <w:r w:rsidR="008A431A" w:rsidRPr="00275735">
        <w:rPr>
          <w:rFonts w:cs="Arial"/>
          <w:b/>
          <w:szCs w:val="22"/>
          <w:u w:val="single"/>
        </w:rPr>
        <w:t>в только электронном виде</w:t>
      </w:r>
      <w:r w:rsidR="008A431A" w:rsidRPr="00275735">
        <w:rPr>
          <w:rFonts w:cs="Arial"/>
          <w:b/>
          <w:szCs w:val="22"/>
        </w:rPr>
        <w:t xml:space="preserve"> на электронном носителе;</w:t>
      </w:r>
    </w:p>
    <w:p w:rsidR="009623FB" w:rsidRPr="00EE02B5" w:rsidRDefault="009623FB" w:rsidP="009623FB">
      <w:pPr>
        <w:pStyle w:val="ac"/>
        <w:numPr>
          <w:ilvl w:val="0"/>
          <w:numId w:val="2"/>
        </w:numPr>
        <w:tabs>
          <w:tab w:val="left" w:pos="1418"/>
        </w:tabs>
        <w:ind w:left="1418" w:hanging="341"/>
        <w:contextualSpacing w:val="0"/>
        <w:jc w:val="both"/>
        <w:rPr>
          <w:rFonts w:cs="Arial"/>
          <w:szCs w:val="22"/>
        </w:rPr>
      </w:pPr>
      <w:r w:rsidRPr="00EE02B5">
        <w:rPr>
          <w:rFonts w:cs="Arial"/>
          <w:szCs w:val="22"/>
        </w:rPr>
        <w:t xml:space="preserve">Гарантийное письмо </w:t>
      </w:r>
      <w:r w:rsidR="00EE02B5" w:rsidRPr="00EE02B5">
        <w:rPr>
          <w:rFonts w:cs="Arial"/>
          <w:szCs w:val="22"/>
        </w:rPr>
        <w:t>о с</w:t>
      </w:r>
      <w:r w:rsidR="00EE02B5" w:rsidRPr="00513B70">
        <w:rPr>
          <w:rFonts w:cs="Arial"/>
          <w:szCs w:val="22"/>
        </w:rPr>
        <w:t>огласие Контагента на выполнение 100% работ по предмету закупки собственными силами, без привлечения подрядных организаций, с готовностью производить работы в выходные и праздничные дни с увеличенным рабочим днем, с возможностью организации и проведении работ в круглосуточном режиме</w:t>
      </w:r>
      <w:r w:rsidRPr="00EE02B5">
        <w:rPr>
          <w:rFonts w:cs="Arial"/>
          <w:szCs w:val="22"/>
        </w:rPr>
        <w:t>;</w:t>
      </w:r>
    </w:p>
    <w:p w:rsidR="006169CB" w:rsidRPr="004B1B40" w:rsidRDefault="006169CB" w:rsidP="006169CB">
      <w:pPr>
        <w:pStyle w:val="ac"/>
        <w:numPr>
          <w:ilvl w:val="0"/>
          <w:numId w:val="2"/>
        </w:numPr>
        <w:tabs>
          <w:tab w:val="left" w:pos="1418"/>
        </w:tabs>
        <w:ind w:left="1418" w:hanging="341"/>
        <w:contextualSpacing w:val="0"/>
        <w:jc w:val="both"/>
        <w:rPr>
          <w:rFonts w:cs="Arial"/>
          <w:szCs w:val="22"/>
        </w:rPr>
      </w:pPr>
      <w:r w:rsidRPr="004B1B40">
        <w:rPr>
          <w:rFonts w:cs="Arial"/>
          <w:szCs w:val="22"/>
        </w:rPr>
        <w:t xml:space="preserve">Гарантийное письмо </w:t>
      </w:r>
      <w:r w:rsidR="004B1B40" w:rsidRPr="004B1B40">
        <w:rPr>
          <w:rFonts w:cs="Arial"/>
          <w:szCs w:val="22"/>
        </w:rPr>
        <w:t>о</w:t>
      </w:r>
      <w:r w:rsidR="004B1B40" w:rsidRPr="00513B70">
        <w:rPr>
          <w:rFonts w:cs="Arial"/>
          <w:szCs w:val="22"/>
        </w:rPr>
        <w:t xml:space="preserve"> предоставление сметных расчётов по каждому объекту отдельно в составе оферты - ресурсным методом в программном комплексе «Гранд смета» или аналогичной программе</w:t>
      </w:r>
      <w:r w:rsidR="004B1B40" w:rsidRPr="004B1B40">
        <w:rPr>
          <w:rFonts w:cs="Arial"/>
          <w:szCs w:val="22"/>
        </w:rPr>
        <w:t xml:space="preserve"> по запросу Заказчика</w:t>
      </w:r>
      <w:r w:rsidRPr="004B1B40">
        <w:rPr>
          <w:rFonts w:cs="Arial"/>
          <w:szCs w:val="22"/>
        </w:rPr>
        <w:t>;</w:t>
      </w:r>
    </w:p>
    <w:p w:rsidR="009623FB" w:rsidRPr="006B10EB" w:rsidRDefault="009623FB" w:rsidP="009623FB">
      <w:pPr>
        <w:pStyle w:val="ac"/>
        <w:numPr>
          <w:ilvl w:val="0"/>
          <w:numId w:val="2"/>
        </w:numPr>
        <w:tabs>
          <w:tab w:val="left" w:pos="1418"/>
        </w:tabs>
        <w:ind w:left="1418" w:hanging="341"/>
        <w:contextualSpacing w:val="0"/>
        <w:jc w:val="both"/>
        <w:rPr>
          <w:rFonts w:cs="Arial"/>
          <w:szCs w:val="22"/>
        </w:rPr>
      </w:pPr>
      <w:r w:rsidRPr="006B10EB">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6B21D3">
        <w:rPr>
          <w:rFonts w:cs="Arial"/>
          <w:szCs w:val="22"/>
        </w:rPr>
        <w:t xml:space="preserve">на ПДО </w:t>
      </w:r>
      <w:r w:rsidR="003523B8" w:rsidRPr="006B21D3">
        <w:rPr>
          <w:rFonts w:cs="Arial"/>
          <w:szCs w:val="22"/>
        </w:rPr>
        <w:t>№</w:t>
      </w:r>
      <w:r w:rsidR="00D7271F" w:rsidRPr="006B21D3">
        <w:rPr>
          <w:rFonts w:cs="Arial"/>
          <w:szCs w:val="22"/>
        </w:rPr>
        <w:t>54</w:t>
      </w:r>
      <w:r w:rsidR="003523B8" w:rsidRPr="006B21D3">
        <w:rPr>
          <w:rFonts w:cs="Arial"/>
          <w:szCs w:val="22"/>
        </w:rPr>
        <w:t>-КР</w:t>
      </w:r>
      <w:r w:rsidR="003523B8" w:rsidRPr="002E6B39">
        <w:rPr>
          <w:rFonts w:cs="Arial"/>
          <w:szCs w:val="22"/>
        </w:rPr>
        <w:t>-</w:t>
      </w:r>
      <w:r w:rsidR="003523B8" w:rsidRPr="00226FB1">
        <w:rPr>
          <w:rFonts w:cs="Arial"/>
          <w:szCs w:val="22"/>
        </w:rPr>
        <w:t>201</w:t>
      </w:r>
      <w:r w:rsidR="002A1891">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11BE3">
        <w:rPr>
          <w:rFonts w:cs="Arial"/>
          <w:szCs w:val="22"/>
        </w:rPr>
        <w:t>«09» марта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111BE3" w:rsidP="00DE7BED">
      <w:pPr>
        <w:ind w:left="708"/>
        <w:jc w:val="both"/>
        <w:rPr>
          <w:rFonts w:cs="Arial"/>
          <w:b/>
          <w:szCs w:val="22"/>
        </w:rPr>
      </w:pPr>
      <w:r>
        <w:rPr>
          <w:rFonts w:cs="Arial"/>
          <w:b/>
          <w:szCs w:val="22"/>
        </w:rPr>
        <w:t>Начало приема оферт – «09</w:t>
      </w:r>
      <w:r w:rsidR="00DE7BED" w:rsidRPr="002E571A">
        <w:rPr>
          <w:rFonts w:cs="Arial"/>
          <w:b/>
          <w:szCs w:val="22"/>
        </w:rPr>
        <w:t xml:space="preserve">» </w:t>
      </w:r>
      <w:r>
        <w:rPr>
          <w:rFonts w:cs="Arial"/>
          <w:b/>
          <w:szCs w:val="22"/>
        </w:rPr>
        <w:t>марта</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11BE3">
        <w:rPr>
          <w:rFonts w:cs="Arial"/>
          <w:b/>
          <w:szCs w:val="22"/>
        </w:rPr>
        <w:t>1</w:t>
      </w:r>
      <w:r w:rsidR="00037127">
        <w:rPr>
          <w:rFonts w:cs="Arial"/>
          <w:b/>
          <w:szCs w:val="22"/>
        </w:rPr>
        <w:t>6</w:t>
      </w:r>
      <w:r w:rsidRPr="002E571A">
        <w:rPr>
          <w:rFonts w:cs="Arial"/>
          <w:b/>
          <w:szCs w:val="22"/>
        </w:rPr>
        <w:t>:</w:t>
      </w:r>
      <w:r w:rsidR="00111BE3">
        <w:rPr>
          <w:rFonts w:cs="Arial"/>
          <w:b/>
          <w:szCs w:val="22"/>
        </w:rPr>
        <w:t>00</w:t>
      </w:r>
      <w:r w:rsidRPr="002E571A">
        <w:rPr>
          <w:rFonts w:cs="Arial"/>
          <w:b/>
          <w:szCs w:val="22"/>
        </w:rPr>
        <w:t xml:space="preserve"> «</w:t>
      </w:r>
      <w:r w:rsidR="00037127">
        <w:rPr>
          <w:rFonts w:cs="Arial"/>
          <w:b/>
          <w:szCs w:val="22"/>
        </w:rPr>
        <w:t>23</w:t>
      </w:r>
      <w:r w:rsidRPr="002E571A">
        <w:rPr>
          <w:rFonts w:cs="Arial"/>
          <w:b/>
          <w:szCs w:val="22"/>
        </w:rPr>
        <w:t xml:space="preserve">» </w:t>
      </w:r>
      <w:r w:rsidR="00111BE3">
        <w:rPr>
          <w:rFonts w:cs="Arial"/>
          <w:b/>
          <w:szCs w:val="22"/>
        </w:rPr>
        <w:t>марта</w:t>
      </w:r>
      <w:r w:rsidRPr="002E571A">
        <w:rPr>
          <w:rFonts w:cs="Arial"/>
          <w:b/>
          <w:szCs w:val="22"/>
        </w:rPr>
        <w:t xml:space="preserve"> </w:t>
      </w:r>
      <w:r w:rsidR="00111BE3">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Срок для определения победителя – до </w:t>
      </w:r>
      <w:r w:rsidR="00111BE3">
        <w:rPr>
          <w:rFonts w:cs="Arial"/>
          <w:b/>
          <w:szCs w:val="22"/>
        </w:rPr>
        <w:t>«30</w:t>
      </w:r>
      <w:r w:rsidRPr="002E571A">
        <w:rPr>
          <w:rFonts w:cs="Arial"/>
          <w:b/>
          <w:szCs w:val="22"/>
        </w:rPr>
        <w:t xml:space="preserve">» </w:t>
      </w:r>
      <w:r w:rsidR="00111BE3">
        <w:rPr>
          <w:rFonts w:cs="Arial"/>
          <w:b/>
          <w:szCs w:val="22"/>
        </w:rPr>
        <w:t>мая</w:t>
      </w:r>
      <w:r w:rsidRPr="002E571A">
        <w:rPr>
          <w:rFonts w:cs="Arial"/>
          <w:b/>
          <w:szCs w:val="22"/>
        </w:rPr>
        <w:t xml:space="preserve"> </w:t>
      </w:r>
      <w:r w:rsidR="00111BE3">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37127">
        <w:rPr>
          <w:rFonts w:cs="Arial"/>
          <w:szCs w:val="22"/>
        </w:rPr>
        <w:t>21</w:t>
      </w:r>
      <w:r w:rsidRPr="002E571A">
        <w:rPr>
          <w:rFonts w:cs="Arial"/>
          <w:szCs w:val="22"/>
        </w:rPr>
        <w:t xml:space="preserve">» </w:t>
      </w:r>
      <w:r w:rsidR="00111BE3">
        <w:rPr>
          <w:rFonts w:cs="Arial"/>
          <w:szCs w:val="22"/>
        </w:rPr>
        <w:t>марта</w:t>
      </w:r>
      <w:r w:rsidRPr="002E571A">
        <w:rPr>
          <w:rFonts w:cs="Arial"/>
          <w:szCs w:val="22"/>
        </w:rPr>
        <w:t xml:space="preserve"> </w:t>
      </w:r>
      <w:r w:rsidR="00111BE3">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111BE3" w:rsidRDefault="00111BE3"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037127" w:rsidRDefault="00037127" w:rsidP="00037127">
      <w:pPr>
        <w:ind w:firstLine="567"/>
        <w:jc w:val="both"/>
        <w:rPr>
          <w:rStyle w:val="ae"/>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447981">
          <w:rPr>
            <w:rStyle w:val="ae"/>
            <w:rFonts w:cs="Arial"/>
            <w:lang w:val="en-US"/>
          </w:rPr>
          <w:t>KirillovaNV</w:t>
        </w:r>
        <w:r w:rsidRPr="00447981">
          <w:rPr>
            <w:rStyle w:val="ae"/>
            <w:rFonts w:cs="Arial"/>
          </w:rPr>
          <w:t>@</w:t>
        </w:r>
        <w:r w:rsidRPr="00447981">
          <w:rPr>
            <w:rStyle w:val="ae"/>
            <w:rFonts w:cs="Arial"/>
            <w:lang w:val="en-US"/>
          </w:rPr>
          <w:t>yanos</w:t>
        </w:r>
        <w:r w:rsidRPr="00447981">
          <w:rPr>
            <w:rStyle w:val="ae"/>
            <w:rFonts w:cs="Arial"/>
          </w:rPr>
          <w:t>.</w:t>
        </w:r>
        <w:r w:rsidRPr="00447981">
          <w:rPr>
            <w:rStyle w:val="ae"/>
            <w:rFonts w:cs="Arial"/>
            <w:lang w:val="en-US"/>
          </w:rPr>
          <w:t>slavneft</w:t>
        </w:r>
        <w:r w:rsidRPr="00447981">
          <w:rPr>
            <w:rStyle w:val="ae"/>
            <w:rFonts w:cs="Arial"/>
          </w:rPr>
          <w:t>.</w:t>
        </w:r>
        <w:r w:rsidRPr="00447981">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037127">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37127">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037127">
      <w:pPr>
        <w:spacing w:before="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6B21D3">
        <w:t>оферты №</w:t>
      </w:r>
      <w:r w:rsidR="00D7271F" w:rsidRPr="006B21D3">
        <w:t>54</w:t>
      </w:r>
      <w:r w:rsidR="00E85DE8" w:rsidRPr="006B21D3">
        <w:t>-КР-</w:t>
      </w:r>
      <w:r w:rsidR="00E85DE8" w:rsidRPr="005F56FA">
        <w:t>201</w:t>
      </w:r>
      <w:r w:rsidR="002A1891">
        <w:t>7</w:t>
      </w:r>
      <w:r w:rsidRPr="00B445D7">
        <w:t xml:space="preserve"> от </w:t>
      </w:r>
      <w:r w:rsidR="00037127">
        <w:t>«09» марта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911467" w:rsidRDefault="00DE7BED" w:rsidP="004910B6">
      <w:pPr>
        <w:spacing w:before="0"/>
      </w:pPr>
      <w:r w:rsidRPr="00911467">
        <w:t xml:space="preserve">5. </w:t>
      </w:r>
      <w:r w:rsidR="00B25A57" w:rsidRPr="00911467">
        <w:t>Форма «</w:t>
      </w:r>
      <w:r w:rsidRPr="00911467">
        <w:t>Предложение о заключении договора</w:t>
      </w:r>
      <w:r w:rsidR="00B25A57" w:rsidRPr="00911467">
        <w:t>»</w:t>
      </w:r>
      <w:r w:rsidRPr="00911467">
        <w:t xml:space="preserve"> в 1 экз.</w:t>
      </w:r>
    </w:p>
    <w:p w:rsidR="00DE7BED" w:rsidRPr="00911467" w:rsidRDefault="0006495D" w:rsidP="004910B6">
      <w:pPr>
        <w:spacing w:before="0"/>
      </w:pPr>
      <w:r w:rsidRPr="00911467">
        <w:t>6</w:t>
      </w:r>
      <w:r w:rsidR="00DE7BED" w:rsidRPr="00911467">
        <w:t>. Форма «Перечень аффилированных организаций» в 1 экз.</w:t>
      </w:r>
    </w:p>
    <w:p w:rsidR="00923CDA" w:rsidRPr="00513B70" w:rsidRDefault="00923CDA" w:rsidP="004910B6">
      <w:pPr>
        <w:spacing w:before="0"/>
      </w:pPr>
      <w:r w:rsidRPr="00513B70">
        <w:t xml:space="preserve">7. </w:t>
      </w:r>
      <w:r w:rsidR="00B25A57" w:rsidRPr="00513B70">
        <w:t>Форма «</w:t>
      </w:r>
      <w:r w:rsidR="00513B70" w:rsidRPr="00513B70">
        <w:rPr>
          <w:rFonts w:cs="Arial"/>
          <w:sz w:val="20"/>
          <w:szCs w:val="20"/>
        </w:rPr>
        <w:t>Справка о заключенных и выполненных договорах</w:t>
      </w:r>
      <w:r w:rsidR="00B25A57" w:rsidRPr="00513B70">
        <w:t>»</w:t>
      </w:r>
      <w:r w:rsidRPr="00513B70">
        <w:t xml:space="preserve"> в 1 экз.</w:t>
      </w:r>
    </w:p>
    <w:p w:rsidR="00BA2B15" w:rsidRPr="00D47DD5" w:rsidRDefault="00BA2B15" w:rsidP="004910B6">
      <w:pPr>
        <w:spacing w:before="0"/>
        <w:rPr>
          <w:rFonts w:cs="Arial"/>
          <w:szCs w:val="22"/>
        </w:rPr>
      </w:pPr>
      <w:r w:rsidRPr="00D47DD5">
        <w:rPr>
          <w:rFonts w:cs="Arial"/>
          <w:szCs w:val="22"/>
        </w:rPr>
        <w:t xml:space="preserve">8. </w:t>
      </w:r>
      <w:r w:rsidRPr="00D47DD5">
        <w:t>Форма</w:t>
      </w:r>
      <w:r w:rsidRPr="00D47DD5">
        <w:rPr>
          <w:rFonts w:cs="Arial"/>
          <w:szCs w:val="22"/>
        </w:rPr>
        <w:t xml:space="preserve"> «Справка о кадровых ресурсах» в 1 экз</w:t>
      </w:r>
      <w:r w:rsidRPr="00D47DD5">
        <w:t>.</w:t>
      </w:r>
    </w:p>
    <w:p w:rsidR="0042657C" w:rsidRPr="00552B70" w:rsidRDefault="0042657C" w:rsidP="00552B70">
      <w:pPr>
        <w:spacing w:before="0"/>
        <w:rPr>
          <w:rFonts w:cs="Arial"/>
          <w:szCs w:val="22"/>
        </w:rPr>
      </w:pPr>
    </w:p>
    <w:p w:rsidR="00EF1336" w:rsidRDefault="00AE32FD" w:rsidP="000E781D">
      <w:r w:rsidRPr="00552B70">
        <w:rPr>
          <w:rFonts w:cs="Arial"/>
          <w:szCs w:val="22"/>
        </w:rPr>
        <w:t>Директор</w:t>
      </w:r>
      <w:r w:rsidRPr="00AE32FD">
        <w:rPr>
          <w:rFonts w:cs="Arial"/>
          <w:szCs w:val="22"/>
        </w:rPr>
        <w:t xml:space="preserve"> по снабжению               </w:t>
      </w:r>
      <w:r w:rsidRPr="00AE32FD">
        <w:rPr>
          <w:rFonts w:cs="Arial"/>
          <w:szCs w:val="22"/>
        </w:rPr>
        <w:tab/>
      </w:r>
      <w:r w:rsidRPr="00AE32FD">
        <w:rPr>
          <w:rFonts w:cs="Arial"/>
          <w:szCs w:val="22"/>
        </w:rPr>
        <w:tab/>
      </w:r>
      <w:r w:rsidRPr="00AE32FD">
        <w:rPr>
          <w:rFonts w:cs="Arial"/>
          <w:szCs w:val="22"/>
        </w:rPr>
        <w:tab/>
        <w:t xml:space="preserve"> </w:t>
      </w:r>
      <w:r w:rsidR="006E60A2">
        <w:rPr>
          <w:rFonts w:cs="Arial"/>
          <w:szCs w:val="22"/>
        </w:rPr>
        <w:tab/>
      </w:r>
      <w:r w:rsidR="006E60A2">
        <w:rPr>
          <w:rFonts w:cs="Arial"/>
          <w:szCs w:val="22"/>
        </w:rPr>
        <w:tab/>
      </w:r>
      <w:r w:rsidRPr="00AE32FD">
        <w:rPr>
          <w:rFonts w:cs="Arial"/>
          <w:szCs w:val="22"/>
        </w:rPr>
        <w:t xml:space="preserve">    </w:t>
      </w:r>
      <w:r w:rsidR="0042657C">
        <w:rPr>
          <w:rFonts w:cs="Arial"/>
          <w:szCs w:val="22"/>
        </w:rPr>
        <w:t>Д.Ю.Уржумов</w:t>
      </w:r>
      <w:bookmarkStart w:id="0" w:name="_GoBack"/>
      <w:bookmarkEnd w:id="0"/>
    </w:p>
    <w:sectPr w:rsidR="00EF1336" w:rsidSect="0003712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83E" w:rsidRDefault="006A283E" w:rsidP="00FB07D9">
      <w:pPr>
        <w:spacing w:before="0"/>
      </w:pPr>
      <w:r>
        <w:separator/>
      </w:r>
    </w:p>
  </w:endnote>
  <w:endnote w:type="continuationSeparator" w:id="0">
    <w:p w:rsidR="006A283E" w:rsidRDefault="006A283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83E" w:rsidRDefault="006A283E" w:rsidP="00FB07D9">
      <w:pPr>
        <w:spacing w:before="0"/>
      </w:pPr>
      <w:r>
        <w:separator/>
      </w:r>
    </w:p>
  </w:footnote>
  <w:footnote w:type="continuationSeparator" w:id="0">
    <w:p w:rsidR="006A283E" w:rsidRDefault="006A283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127"/>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BE3"/>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E76"/>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735"/>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11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189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88D"/>
    <w:rsid w:val="003A4ADC"/>
    <w:rsid w:val="003A4CA7"/>
    <w:rsid w:val="003A54F0"/>
    <w:rsid w:val="003A56DA"/>
    <w:rsid w:val="003A578B"/>
    <w:rsid w:val="003A58DD"/>
    <w:rsid w:val="003A5BF1"/>
    <w:rsid w:val="003A6201"/>
    <w:rsid w:val="003A6638"/>
    <w:rsid w:val="003A6661"/>
    <w:rsid w:val="003A6683"/>
    <w:rsid w:val="003A6B09"/>
    <w:rsid w:val="003A6DA8"/>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65F"/>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57C"/>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B40"/>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B7DDA"/>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7EB"/>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3B70"/>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2B70"/>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011"/>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83E"/>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0EB"/>
    <w:rsid w:val="006B1DDA"/>
    <w:rsid w:val="006B1E0F"/>
    <w:rsid w:val="006B21D3"/>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0A2"/>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4BF4"/>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38"/>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1A7"/>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63E"/>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431A"/>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467"/>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5F6"/>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494"/>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2B"/>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1E9"/>
    <w:rsid w:val="00B00F9E"/>
    <w:rsid w:val="00B01D37"/>
    <w:rsid w:val="00B027E8"/>
    <w:rsid w:val="00B03882"/>
    <w:rsid w:val="00B03A6A"/>
    <w:rsid w:val="00B03AE7"/>
    <w:rsid w:val="00B03CED"/>
    <w:rsid w:val="00B04182"/>
    <w:rsid w:val="00B0428B"/>
    <w:rsid w:val="00B045CB"/>
    <w:rsid w:val="00B04929"/>
    <w:rsid w:val="00B04953"/>
    <w:rsid w:val="00B04D36"/>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44B"/>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3B"/>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DD5"/>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71F"/>
    <w:rsid w:val="00D72844"/>
    <w:rsid w:val="00D736E3"/>
    <w:rsid w:val="00D73E40"/>
    <w:rsid w:val="00D74AB4"/>
    <w:rsid w:val="00D74CEE"/>
    <w:rsid w:val="00D74D6D"/>
    <w:rsid w:val="00D754B6"/>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1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12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51"/>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2B5"/>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5A"/>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06D4"/>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5CF"/>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CF5"/>
    <w:rsid w:val="00FB3D90"/>
    <w:rsid w:val="00FB3F0A"/>
    <w:rsid w:val="00FB3F24"/>
    <w:rsid w:val="00FB41E5"/>
    <w:rsid w:val="00FB4CB6"/>
    <w:rsid w:val="00FB4D03"/>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499"/>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D2838"/>
  <w15:docId w15:val="{6744CD2F-E329-4AB5-B820-4A93C6F27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8309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2675</Words>
  <Characters>15251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32</cp:revision>
  <cp:lastPrinted>2017-03-09T06:09:00Z</cp:lastPrinted>
  <dcterms:created xsi:type="dcterms:W3CDTF">2016-12-26T07:25:00Z</dcterms:created>
  <dcterms:modified xsi:type="dcterms:W3CDTF">2017-03-09T06:09:00Z</dcterms:modified>
</cp:coreProperties>
</file>